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7D627" w14:textId="77777777" w:rsidR="002056B7" w:rsidRP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right="181"/>
        <w:jc w:val="center"/>
        <w:rPr>
          <w:rFonts w:ascii="Arial" w:eastAsia="Arial" w:hAnsi="Arial" w:cs="Arial"/>
          <w:b/>
          <w:color w:val="00B050"/>
          <w:sz w:val="28"/>
          <w:szCs w:val="28"/>
        </w:rPr>
      </w:pPr>
      <w:r w:rsidRPr="002056B7">
        <w:rPr>
          <w:rFonts w:ascii="Arial" w:eastAsia="Arial" w:hAnsi="Arial" w:cs="Arial"/>
          <w:b/>
          <w:color w:val="00B050"/>
          <w:sz w:val="28"/>
          <w:szCs w:val="28"/>
        </w:rPr>
        <w:t>ALLEGATO A: MODULO DI PREISCRIZIONE al CONTEST</w:t>
      </w:r>
    </w:p>
    <w:p w14:paraId="30DF4CF1" w14:textId="77777777" w:rsidR="002056B7" w:rsidRPr="004140EE" w:rsidRDefault="002056B7" w:rsidP="002056B7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4140EE">
        <w:rPr>
          <w:rFonts w:ascii="Arial" w:hAnsi="Arial" w:cs="Arial"/>
          <w:b/>
          <w:color w:val="00B050"/>
          <w:sz w:val="28"/>
          <w:szCs w:val="28"/>
        </w:rPr>
        <w:t xml:space="preserve">La Natura si fa cura: </w:t>
      </w:r>
    </w:p>
    <w:p w14:paraId="01978AED" w14:textId="77777777" w:rsidR="002056B7" w:rsidRPr="002056B7" w:rsidRDefault="002056B7" w:rsidP="002056B7">
      <w:pPr>
        <w:spacing w:before="65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4140EE">
        <w:rPr>
          <w:rFonts w:ascii="Arial" w:hAnsi="Arial" w:cs="Arial"/>
          <w:b/>
          <w:color w:val="00B050"/>
          <w:sz w:val="28"/>
          <w:szCs w:val="28"/>
        </w:rPr>
        <w:t>l’impegno delle Scuole per il benessere delle nostre Città</w:t>
      </w:r>
    </w:p>
    <w:p w14:paraId="2DB9639D" w14:textId="77777777" w:rsidR="002056B7" w:rsidRPr="002056B7" w:rsidRDefault="00621076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9" w:line="298" w:lineRule="auto"/>
        <w:ind w:right="77"/>
        <w:jc w:val="center"/>
        <w:rPr>
          <w:rFonts w:ascii="Arial" w:eastAsia="Arial" w:hAnsi="Arial" w:cs="Arial"/>
          <w:color w:val="00B050"/>
          <w:szCs w:val="24"/>
        </w:rPr>
      </w:pPr>
      <w:r>
        <w:rPr>
          <w:rFonts w:ascii="Arial" w:eastAsia="Arial" w:hAnsi="Arial" w:cs="Arial"/>
          <w:color w:val="00B050"/>
          <w:szCs w:val="24"/>
        </w:rPr>
        <w:t>8</w:t>
      </w:r>
      <w:r w:rsidR="002056B7" w:rsidRPr="002056B7">
        <w:rPr>
          <w:rFonts w:ascii="Arial" w:eastAsia="Arial" w:hAnsi="Arial" w:cs="Arial"/>
          <w:color w:val="00B050"/>
          <w:sz w:val="26"/>
          <w:szCs w:val="26"/>
          <w:vertAlign w:val="superscript"/>
        </w:rPr>
        <w:t>a</w:t>
      </w:r>
      <w:r w:rsidR="002056B7" w:rsidRPr="002056B7">
        <w:rPr>
          <w:rFonts w:ascii="Arial" w:eastAsia="Arial" w:hAnsi="Arial" w:cs="Arial"/>
          <w:color w:val="00B050"/>
          <w:sz w:val="16"/>
          <w:szCs w:val="16"/>
        </w:rPr>
        <w:t xml:space="preserve"> </w:t>
      </w:r>
      <w:r w:rsidR="002056B7" w:rsidRPr="002056B7">
        <w:rPr>
          <w:rFonts w:ascii="Arial" w:eastAsia="Arial" w:hAnsi="Arial" w:cs="Arial"/>
          <w:color w:val="00B050"/>
          <w:szCs w:val="24"/>
        </w:rPr>
        <w:t>edizione anno scolastico 202</w:t>
      </w:r>
      <w:r>
        <w:rPr>
          <w:rFonts w:ascii="Arial" w:eastAsia="Arial" w:hAnsi="Arial" w:cs="Arial"/>
          <w:color w:val="00B050"/>
          <w:szCs w:val="24"/>
        </w:rPr>
        <w:t>4</w:t>
      </w:r>
      <w:r w:rsidR="002056B7" w:rsidRPr="002056B7">
        <w:rPr>
          <w:rFonts w:ascii="Arial" w:eastAsia="Arial" w:hAnsi="Arial" w:cs="Arial"/>
          <w:color w:val="00B050"/>
          <w:szCs w:val="24"/>
        </w:rPr>
        <w:t>/2</w:t>
      </w:r>
      <w:r>
        <w:rPr>
          <w:rFonts w:ascii="Arial" w:eastAsia="Arial" w:hAnsi="Arial" w:cs="Arial"/>
          <w:color w:val="00B050"/>
          <w:szCs w:val="24"/>
        </w:rPr>
        <w:t>5</w:t>
      </w:r>
    </w:p>
    <w:p w14:paraId="3C2F5CBF" w14:textId="5104A940" w:rsidR="002056B7" w:rsidRP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9" w:line="298" w:lineRule="auto"/>
        <w:ind w:right="77"/>
        <w:jc w:val="center"/>
        <w:rPr>
          <w:rFonts w:ascii="Arial" w:eastAsia="Arial" w:hAnsi="Arial" w:cs="Arial"/>
          <w:color w:val="00B050"/>
          <w:szCs w:val="24"/>
        </w:rPr>
      </w:pPr>
      <w:r w:rsidRPr="002056B7">
        <w:rPr>
          <w:rFonts w:ascii="Arial" w:eastAsia="Arial" w:hAnsi="Arial" w:cs="Arial"/>
          <w:color w:val="00B050"/>
          <w:sz w:val="28"/>
          <w:szCs w:val="28"/>
        </w:rPr>
        <w:t xml:space="preserve">DA INVIARE ENTRO IL </w:t>
      </w:r>
      <w:r w:rsidR="00AE5147">
        <w:rPr>
          <w:rFonts w:ascii="Arial" w:eastAsia="Arial" w:hAnsi="Arial" w:cs="Arial"/>
          <w:color w:val="00B050"/>
          <w:sz w:val="28"/>
          <w:szCs w:val="28"/>
        </w:rPr>
        <w:t>28 FEBBRAIO</w:t>
      </w:r>
      <w:r w:rsidRPr="002056B7">
        <w:rPr>
          <w:rFonts w:ascii="Arial" w:eastAsia="Arial" w:hAnsi="Arial" w:cs="Arial"/>
          <w:color w:val="00B050"/>
          <w:sz w:val="28"/>
          <w:szCs w:val="28"/>
        </w:rPr>
        <w:t xml:space="preserve"> 202</w:t>
      </w:r>
      <w:r w:rsidR="00621076">
        <w:rPr>
          <w:rFonts w:ascii="Arial" w:eastAsia="Arial" w:hAnsi="Arial" w:cs="Arial"/>
          <w:color w:val="00B050"/>
          <w:sz w:val="28"/>
          <w:szCs w:val="28"/>
        </w:rPr>
        <w:t>5</w:t>
      </w:r>
    </w:p>
    <w:p w14:paraId="0005E125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2"/>
        <w:ind w:left="142" w:right="74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 xml:space="preserve">Il modulo dovrà essere inviato, compilato e firmato in ogni sua parte, via e-mail alla Segreteria Organizzativa </w:t>
      </w:r>
      <w:hyperlink r:id="rId7" w:history="1">
        <w:r w:rsidRPr="008219EC">
          <w:rPr>
            <w:rFonts w:ascii="Arial" w:eastAsia="Arial" w:hAnsi="Arial" w:cs="Arial"/>
            <w:b/>
            <w:color w:val="0000FF"/>
            <w:szCs w:val="24"/>
            <w:u w:val="single"/>
          </w:rPr>
          <w:t>docenti@wwf.it</w:t>
        </w:r>
      </w:hyperlink>
      <w:r w:rsidRPr="008219EC">
        <w:rPr>
          <w:rFonts w:ascii="Arial" w:eastAsia="Arial" w:hAnsi="Arial" w:cs="Arial"/>
          <w:b/>
          <w:color w:val="0000FF"/>
          <w:szCs w:val="24"/>
        </w:rPr>
        <w:t xml:space="preserve"> </w:t>
      </w:r>
      <w:r w:rsidRPr="008219EC">
        <w:rPr>
          <w:rFonts w:ascii="Arial" w:eastAsia="Arial" w:hAnsi="Arial" w:cs="Arial"/>
          <w:color w:val="000000"/>
          <w:szCs w:val="24"/>
        </w:rPr>
        <w:t xml:space="preserve">alla stessa mail si potranno richiedere anche eventuali informazioni. </w:t>
      </w:r>
    </w:p>
    <w:p w14:paraId="7C9B0AD3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 w:right="23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b/>
          <w:color w:val="000000"/>
        </w:rPr>
        <w:t>ISTITUTO SCOLASTICO</w:t>
      </w:r>
      <w:r w:rsidRPr="008219EC">
        <w:rPr>
          <w:rFonts w:eastAsia="Times" w:cs="Times"/>
          <w:color w:val="000000"/>
        </w:rPr>
        <w:t xml:space="preserve">: </w:t>
      </w:r>
      <w:r w:rsidRPr="008219EC">
        <w:rPr>
          <w:rFonts w:ascii="Arial" w:eastAsia="Arial" w:hAnsi="Arial" w:cs="Arial"/>
          <w:color w:val="000000"/>
        </w:rPr>
        <w:t>___________________________________________________________</w:t>
      </w:r>
    </w:p>
    <w:p w14:paraId="2F9DDF51" w14:textId="6B3C0997" w:rsidR="004140EE" w:rsidRPr="004140EE" w:rsidRDefault="002056B7" w:rsidP="004140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567" w:right="23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□ Primaria   □ Secondaria I grado   □ Secondaria di II grado</w:t>
      </w:r>
    </w:p>
    <w:p w14:paraId="131ADF9E" w14:textId="3371CBA2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25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>Via/Piazza ________________________________________________________________</w:t>
      </w:r>
    </w:p>
    <w:p w14:paraId="090176C3" w14:textId="77777777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25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 xml:space="preserve">Città ______________________________ </w:t>
      </w:r>
    </w:p>
    <w:p w14:paraId="7042E509" w14:textId="565E982F" w:rsidR="004140EE" w:rsidRPr="004140EE" w:rsidRDefault="002056B7" w:rsidP="004140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567" w:right="125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>Prov. _________CAP ____________________________</w:t>
      </w:r>
    </w:p>
    <w:p w14:paraId="29FA2213" w14:textId="1AE8CE66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24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 xml:space="preserve">Telefono __________________ </w:t>
      </w:r>
    </w:p>
    <w:p w14:paraId="7BF9F98E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24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>e-mail_________________________________________________</w:t>
      </w:r>
    </w:p>
    <w:p w14:paraId="3FE7C7CE" w14:textId="77777777" w:rsidR="002056B7" w:rsidRPr="008219EC" w:rsidRDefault="002056B7" w:rsidP="00AE51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567" w:right="125"/>
        <w:jc w:val="both"/>
        <w:rPr>
          <w:rFonts w:ascii="Arial" w:eastAsia="Arial" w:hAnsi="Arial" w:cs="Arial"/>
          <w:b/>
          <w:color w:val="000000"/>
        </w:rPr>
      </w:pPr>
      <w:r w:rsidRPr="008219EC">
        <w:rPr>
          <w:rFonts w:ascii="Arial" w:eastAsia="Arial" w:hAnsi="Arial" w:cs="Arial"/>
          <w:b/>
          <w:color w:val="000000"/>
        </w:rPr>
        <w:t>DOCENTE DI RIFERIMENTO</w:t>
      </w:r>
    </w:p>
    <w:p w14:paraId="39E8F032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>Cognome</w:t>
      </w:r>
      <w:r>
        <w:rPr>
          <w:rFonts w:ascii="Arial" w:eastAsia="Arial" w:hAnsi="Arial" w:cs="Arial"/>
          <w:color w:val="000000"/>
        </w:rPr>
        <w:t xml:space="preserve"> </w:t>
      </w:r>
      <w:r w:rsidRPr="008219EC">
        <w:rPr>
          <w:rFonts w:ascii="Arial" w:eastAsia="Arial" w:hAnsi="Arial" w:cs="Arial"/>
          <w:color w:val="000000"/>
        </w:rPr>
        <w:t>Nome: ___________________________________________________________</w:t>
      </w:r>
    </w:p>
    <w:p w14:paraId="38537725" w14:textId="40599031" w:rsidR="002056B7" w:rsidRPr="00AE5147" w:rsidRDefault="00AE514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 w:right="68"/>
        <w:rPr>
          <w:rFonts w:ascii="Arial" w:eastAsia="Arial" w:hAnsi="Arial" w:cs="Arial"/>
          <w:color w:val="000000"/>
        </w:rPr>
      </w:pPr>
      <w:r w:rsidRPr="00AE5147">
        <w:rPr>
          <w:rFonts w:ascii="Arial" w:eastAsia="Arial" w:hAnsi="Arial" w:cs="Arial"/>
          <w:color w:val="000000"/>
        </w:rPr>
        <w:t xml:space="preserve">Materia </w:t>
      </w:r>
      <w:r>
        <w:rPr>
          <w:rFonts w:ascii="Arial" w:eastAsia="Arial" w:hAnsi="Arial" w:cs="Arial"/>
          <w:color w:val="000000"/>
        </w:rPr>
        <w:t>d</w:t>
      </w:r>
      <w:r w:rsidRPr="00AE5147">
        <w:rPr>
          <w:rFonts w:ascii="Arial" w:eastAsia="Arial" w:hAnsi="Arial" w:cs="Arial"/>
          <w:color w:val="000000"/>
        </w:rPr>
        <w:t xml:space="preserve">i </w:t>
      </w:r>
      <w:r>
        <w:rPr>
          <w:rFonts w:ascii="Arial" w:eastAsia="Arial" w:hAnsi="Arial" w:cs="Arial"/>
          <w:color w:val="000000"/>
        </w:rPr>
        <w:t>i</w:t>
      </w:r>
      <w:r w:rsidRPr="00AE5147">
        <w:rPr>
          <w:rFonts w:ascii="Arial" w:eastAsia="Arial" w:hAnsi="Arial" w:cs="Arial"/>
          <w:color w:val="000000"/>
        </w:rPr>
        <w:t>nsegnamento:</w:t>
      </w:r>
    </w:p>
    <w:p w14:paraId="750E9D21" w14:textId="77777777" w:rsidR="002056B7" w:rsidRPr="008219EC" w:rsidRDefault="002056B7" w:rsidP="004140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/>
        <w:rPr>
          <w:rFonts w:ascii="Arial" w:eastAsia="Arial" w:hAnsi="Arial" w:cs="Arial"/>
          <w:b/>
          <w:color w:val="000000"/>
        </w:rPr>
      </w:pPr>
      <w:r w:rsidRPr="008219EC">
        <w:rPr>
          <w:rFonts w:ascii="Arial" w:eastAsia="Arial" w:hAnsi="Arial" w:cs="Arial"/>
          <w:color w:val="000000"/>
        </w:rPr>
        <w:t>______________________________________________________</w:t>
      </w:r>
    </w:p>
    <w:p w14:paraId="4CAF0142" w14:textId="0044056D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99"/>
        <w:jc w:val="both"/>
        <w:rPr>
          <w:rFonts w:ascii="Arial" w:eastAsia="Arial" w:hAnsi="Arial" w:cs="Arial"/>
          <w:color w:val="000000"/>
        </w:rPr>
      </w:pPr>
      <w:r w:rsidRPr="008219EC">
        <w:rPr>
          <w:rFonts w:ascii="Arial" w:eastAsia="Arial" w:hAnsi="Arial" w:cs="Arial"/>
          <w:color w:val="000000"/>
        </w:rPr>
        <w:t>e-mail______________________________cellulare_______________________</w:t>
      </w:r>
    </w:p>
    <w:p w14:paraId="70D02DFF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99"/>
        <w:jc w:val="both"/>
        <w:rPr>
          <w:rFonts w:ascii="Arial" w:eastAsia="Arial" w:hAnsi="Arial" w:cs="Arial"/>
          <w:color w:val="000000"/>
        </w:rPr>
      </w:pPr>
    </w:p>
    <w:p w14:paraId="7D81747D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 w:righ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  <w:r w:rsidRPr="008219EC">
        <w:rPr>
          <w:rFonts w:ascii="Arial" w:eastAsia="Arial" w:hAnsi="Arial" w:cs="Arial"/>
          <w:b/>
          <w:color w:val="000000"/>
        </w:rPr>
        <w:lastRenderedPageBreak/>
        <w:t xml:space="preserve">CLASSE CHE SI INTENDE PREISCRIVERE AL CONTEST </w:t>
      </w:r>
      <w:r w:rsidRPr="008219EC">
        <w:rPr>
          <w:rFonts w:ascii="Arial" w:eastAsia="Arial" w:hAnsi="Arial" w:cs="Arial"/>
          <w:color w:val="000000"/>
        </w:rPr>
        <w:t>__________________________</w:t>
      </w:r>
    </w:p>
    <w:p w14:paraId="6A5ECC21" w14:textId="5229108D" w:rsidR="002056B7" w:rsidRPr="00867361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5"/>
        <w:ind w:left="567" w:right="1"/>
        <w:jc w:val="both"/>
        <w:rPr>
          <w:rFonts w:ascii="Arial" w:eastAsia="Arial" w:hAnsi="Arial" w:cs="Arial"/>
          <w:bCs/>
          <w:color w:val="000000"/>
        </w:rPr>
      </w:pPr>
      <w:r w:rsidRPr="008219EC">
        <w:rPr>
          <w:rFonts w:ascii="Arial" w:eastAsia="Arial" w:hAnsi="Arial" w:cs="Arial"/>
          <w:color w:val="000000"/>
        </w:rPr>
        <w:t>Il presente atto di preiscrizione sottintende l’impegno a partecipare al contest con scadenza d’invio degli  elaborati (</w:t>
      </w:r>
      <w:proofErr w:type="spellStart"/>
      <w:r w:rsidRPr="008219EC">
        <w:rPr>
          <w:rFonts w:ascii="Arial" w:eastAsia="Arial" w:hAnsi="Arial" w:cs="Arial"/>
          <w:color w:val="000000"/>
        </w:rPr>
        <w:t>vd</w:t>
      </w:r>
      <w:proofErr w:type="spellEnd"/>
      <w:r w:rsidRPr="008219EC">
        <w:rPr>
          <w:rFonts w:ascii="Arial" w:eastAsia="Arial" w:hAnsi="Arial" w:cs="Arial"/>
          <w:color w:val="000000"/>
        </w:rPr>
        <w:t>. Regolamento</w:t>
      </w:r>
      <w:r>
        <w:rPr>
          <w:rFonts w:ascii="Arial" w:eastAsia="Arial" w:hAnsi="Arial" w:cs="Arial"/>
          <w:color w:val="000000"/>
        </w:rPr>
        <w:t xml:space="preserve"> Bando di concorso</w:t>
      </w:r>
      <w:r w:rsidRPr="008219EC">
        <w:rPr>
          <w:rFonts w:ascii="Arial" w:eastAsia="Arial" w:hAnsi="Arial" w:cs="Arial"/>
          <w:color w:val="000000"/>
        </w:rPr>
        <w:t xml:space="preserve">) entro il </w:t>
      </w:r>
      <w:r w:rsidR="004140EE" w:rsidRPr="00867361">
        <w:rPr>
          <w:rFonts w:ascii="Arial" w:eastAsia="Arial" w:hAnsi="Arial" w:cs="Arial"/>
          <w:b/>
          <w:bCs/>
          <w:color w:val="000000"/>
        </w:rPr>
        <w:t xml:space="preserve">30 </w:t>
      </w:r>
      <w:r w:rsidR="00423526" w:rsidRPr="00867361">
        <w:rPr>
          <w:rFonts w:ascii="Arial" w:eastAsia="Arial" w:hAnsi="Arial" w:cs="Arial"/>
          <w:b/>
          <w:bCs/>
          <w:color w:val="000000"/>
        </w:rPr>
        <w:t>giugno</w:t>
      </w:r>
      <w:r w:rsidRPr="00867361">
        <w:rPr>
          <w:rFonts w:ascii="Arial" w:eastAsia="Arial" w:hAnsi="Arial" w:cs="Arial"/>
          <w:b/>
          <w:bCs/>
          <w:color w:val="000000"/>
        </w:rPr>
        <w:t xml:space="preserve"> 202</w:t>
      </w:r>
      <w:r w:rsidR="00621076" w:rsidRPr="00867361">
        <w:rPr>
          <w:rFonts w:ascii="Arial" w:eastAsia="Arial" w:hAnsi="Arial" w:cs="Arial"/>
          <w:b/>
          <w:bCs/>
          <w:color w:val="000000"/>
        </w:rPr>
        <w:t>5</w:t>
      </w:r>
      <w:r w:rsidRPr="004140EE">
        <w:rPr>
          <w:rFonts w:ascii="Arial" w:eastAsia="Arial" w:hAnsi="Arial" w:cs="Arial"/>
          <w:color w:val="000000"/>
        </w:rPr>
        <w:t xml:space="preserve"> e</w:t>
      </w:r>
      <w:r w:rsidRPr="008219EC">
        <w:rPr>
          <w:rFonts w:ascii="Arial" w:eastAsia="Arial" w:hAnsi="Arial" w:cs="Arial"/>
          <w:color w:val="000000"/>
        </w:rPr>
        <w:t xml:space="preserve"> permette di entrare a far parte della  </w:t>
      </w:r>
      <w:r w:rsidRPr="00867361">
        <w:rPr>
          <w:rFonts w:ascii="Arial" w:eastAsia="Arial" w:hAnsi="Arial" w:cs="Arial"/>
          <w:b/>
          <w:bCs/>
          <w:color w:val="000000"/>
        </w:rPr>
        <w:t>community docenti</w:t>
      </w:r>
      <w:r w:rsidRPr="008219EC">
        <w:rPr>
          <w:rFonts w:ascii="Arial" w:eastAsia="Arial" w:hAnsi="Arial" w:cs="Arial"/>
          <w:color w:val="000000"/>
        </w:rPr>
        <w:t xml:space="preserve"> </w:t>
      </w:r>
      <w:r w:rsidRPr="00867361">
        <w:rPr>
          <w:rFonts w:ascii="Arial" w:eastAsia="Arial" w:hAnsi="Arial" w:cs="Arial"/>
          <w:bCs/>
          <w:color w:val="000000"/>
        </w:rPr>
        <w:t>Urban Nature del WWF Italia (</w:t>
      </w:r>
      <w:proofErr w:type="spellStart"/>
      <w:r w:rsidRPr="00867361">
        <w:rPr>
          <w:rFonts w:ascii="Arial" w:eastAsia="Arial" w:hAnsi="Arial" w:cs="Arial"/>
          <w:bCs/>
          <w:color w:val="000000"/>
        </w:rPr>
        <w:t>vd</w:t>
      </w:r>
      <w:proofErr w:type="spellEnd"/>
      <w:r w:rsidRPr="00867361">
        <w:rPr>
          <w:rFonts w:ascii="Arial" w:eastAsia="Arial" w:hAnsi="Arial" w:cs="Arial"/>
          <w:bCs/>
          <w:color w:val="000000"/>
        </w:rPr>
        <w:t xml:space="preserve">. art. 10). </w:t>
      </w:r>
    </w:p>
    <w:p w14:paraId="51C9FD68" w14:textId="77777777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 w:right="6"/>
        <w:rPr>
          <w:rFonts w:ascii="Arial" w:eastAsia="Arial" w:hAnsi="Arial" w:cs="Arial"/>
          <w:b/>
          <w:color w:val="000000"/>
          <w:szCs w:val="24"/>
        </w:rPr>
      </w:pPr>
      <w:r w:rsidRPr="008219EC">
        <w:rPr>
          <w:rFonts w:ascii="Arial" w:eastAsia="Arial" w:hAnsi="Arial" w:cs="Arial"/>
          <w:b/>
          <w:color w:val="000000"/>
          <w:szCs w:val="24"/>
        </w:rPr>
        <w:t>Firma del Docente di Riferimento</w:t>
      </w:r>
    </w:p>
    <w:p w14:paraId="4D0B5C71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567" w:right="6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______________________________________________</w:t>
      </w:r>
    </w:p>
    <w:p w14:paraId="47E636D6" w14:textId="77777777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76" w:lineRule="auto"/>
        <w:ind w:left="567" w:right="8"/>
        <w:jc w:val="both"/>
        <w:rPr>
          <w:rFonts w:ascii="Arial" w:eastAsia="Arial" w:hAnsi="Arial" w:cs="Arial"/>
          <w:b/>
          <w:color w:val="000000"/>
          <w:szCs w:val="24"/>
        </w:rPr>
      </w:pPr>
      <w:r w:rsidRPr="008219EC">
        <w:rPr>
          <w:rFonts w:ascii="Arial" w:eastAsia="Arial" w:hAnsi="Arial" w:cs="Arial"/>
          <w:b/>
          <w:color w:val="000000"/>
          <w:szCs w:val="24"/>
        </w:rPr>
        <w:t>Nome e Cognome del Dirigente Scolastico</w:t>
      </w:r>
    </w:p>
    <w:p w14:paraId="65D29D23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76" w:lineRule="auto"/>
        <w:ind w:left="567" w:right="8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______________________________________</w:t>
      </w:r>
    </w:p>
    <w:p w14:paraId="5BE3290C" w14:textId="77777777" w:rsidR="002056B7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76" w:lineRule="auto"/>
        <w:ind w:left="567" w:right="8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Firma del Dirigente Scolastico</w:t>
      </w:r>
    </w:p>
    <w:p w14:paraId="34AA8954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76" w:lineRule="auto"/>
        <w:ind w:left="567" w:right="8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__________________________________________________</w:t>
      </w:r>
    </w:p>
    <w:p w14:paraId="0D631870" w14:textId="3809C81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76" w:lineRule="auto"/>
        <w:ind w:left="567" w:right="8"/>
        <w:jc w:val="both"/>
        <w:rPr>
          <w:rFonts w:ascii="Arial" w:eastAsia="Arial" w:hAnsi="Arial" w:cs="Arial"/>
          <w:color w:val="000000"/>
          <w:szCs w:val="24"/>
        </w:rPr>
      </w:pPr>
      <w:r w:rsidRPr="008219EC">
        <w:rPr>
          <w:rFonts w:ascii="Arial" w:eastAsia="Arial" w:hAnsi="Arial" w:cs="Arial"/>
          <w:color w:val="000000"/>
          <w:szCs w:val="24"/>
        </w:rPr>
        <w:t>Luogo:____________________________________Data:___________________</w:t>
      </w:r>
    </w:p>
    <w:p w14:paraId="2DAD27A7" w14:textId="77777777" w:rsidR="002056B7" w:rsidRPr="008219EC" w:rsidRDefault="002056B7" w:rsidP="00205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1"/>
        <w:ind w:left="567"/>
        <w:jc w:val="both"/>
        <w:rPr>
          <w:rFonts w:ascii="Arial" w:eastAsia="Arial" w:hAnsi="Arial" w:cs="Arial"/>
          <w:b/>
          <w:color w:val="000000"/>
          <w:sz w:val="20"/>
        </w:rPr>
      </w:pPr>
      <w:r w:rsidRPr="008219EC">
        <w:rPr>
          <w:rFonts w:ascii="Arial" w:eastAsia="Arial" w:hAnsi="Arial" w:cs="Arial"/>
          <w:b/>
          <w:color w:val="000000"/>
          <w:sz w:val="20"/>
        </w:rPr>
        <w:t>NOTA BENE: Il Docente di riferimento e il Dirigente scolastico dovranno inviare, unitamente al presente modulo di preiscrizione</w:t>
      </w:r>
      <w:r>
        <w:rPr>
          <w:rFonts w:ascii="Arial" w:eastAsia="Arial" w:hAnsi="Arial" w:cs="Arial"/>
          <w:b/>
          <w:color w:val="000000"/>
          <w:sz w:val="20"/>
        </w:rPr>
        <w:t xml:space="preserve"> (Allegato A)</w:t>
      </w:r>
      <w:r w:rsidRPr="008219EC">
        <w:rPr>
          <w:rFonts w:ascii="Arial" w:eastAsia="Arial" w:hAnsi="Arial" w:cs="Arial"/>
          <w:b/>
          <w:color w:val="000000"/>
          <w:sz w:val="20"/>
        </w:rPr>
        <w:t>, anche l’allegato A1 (Informativa e consenso privacy) debitamente compilato in ogni sua parte e sottoscritto.</w:t>
      </w:r>
    </w:p>
    <w:p w14:paraId="66D6F686" w14:textId="77777777" w:rsidR="002056B7" w:rsidRPr="008219EC" w:rsidRDefault="002056B7" w:rsidP="002056B7"/>
    <w:p w14:paraId="5FBC701C" w14:textId="77777777" w:rsidR="006622D6" w:rsidRDefault="006622D6" w:rsidP="006622D6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5B25BE8F" w14:textId="77777777" w:rsidR="006622D6" w:rsidRDefault="006622D6" w:rsidP="006622D6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520C4C5D" w14:textId="77777777" w:rsidR="00931F16" w:rsidRDefault="00931F16" w:rsidP="00931F16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3CDA7283" w14:textId="77777777" w:rsidR="00931F16" w:rsidRDefault="00931F16" w:rsidP="00931F16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2367E68E" w14:textId="77777777" w:rsidR="00931F16" w:rsidRDefault="00931F16" w:rsidP="00931F16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64049CB1" w14:textId="77777777" w:rsidR="00931F16" w:rsidRPr="00931F16" w:rsidRDefault="00931F16" w:rsidP="00931F1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931F16">
        <w:rPr>
          <w:rFonts w:ascii="Times New Roman" w:hAnsi="Times New Roman"/>
          <w:color w:val="000000"/>
          <w:szCs w:val="24"/>
        </w:rPr>
        <w:t xml:space="preserve"> </w:t>
      </w:r>
    </w:p>
    <w:p w14:paraId="1FFC1A9A" w14:textId="77777777" w:rsidR="00931F16" w:rsidRDefault="00931F16" w:rsidP="00931F16">
      <w:pPr>
        <w:rPr>
          <w:rFonts w:ascii="Bookman Old Style" w:hAnsi="Bookman Old Style"/>
          <w:szCs w:val="24"/>
        </w:rPr>
      </w:pPr>
    </w:p>
    <w:sectPr w:rsidR="00931F16" w:rsidSect="00205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879" w:h="16800"/>
      <w:pgMar w:top="-2977" w:right="1644" w:bottom="-2552" w:left="878" w:header="720" w:footer="5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3185E" w14:textId="77777777" w:rsidR="00563612" w:rsidRDefault="00563612">
      <w:r>
        <w:separator/>
      </w:r>
    </w:p>
  </w:endnote>
  <w:endnote w:type="continuationSeparator" w:id="0">
    <w:p w14:paraId="33C22FA3" w14:textId="77777777" w:rsidR="00563612" w:rsidRDefault="0056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DAD9D" w14:textId="77777777" w:rsidR="00F07856" w:rsidRDefault="00F07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F2CBE" w14:textId="77777777" w:rsidR="00F07856" w:rsidRDefault="00F078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61D3" w14:textId="77777777" w:rsidR="00481897" w:rsidRDefault="006C25B6">
    <w:pPr>
      <w:pStyle w:val="Slogan"/>
      <w:framePr w:w="4761" w:h="1417" w:hRule="exact" w:wrap="notBeside" w:x="1296" w:y="14545"/>
      <w:jc w:val="both"/>
      <w:rPr>
        <w:b w:val="0"/>
      </w:rPr>
    </w:pPr>
    <w:r>
      <mc:AlternateContent>
        <mc:Choice Requires="wps">
          <w:drawing>
            <wp:anchor distT="0" distB="0" distL="114300" distR="114300" simplePos="0" relativeHeight="251657728" behindDoc="0" locked="0" layoutInCell="1" allowOverlap="1" wp14:anchorId="3C3AB3F0" wp14:editId="3315E511">
              <wp:simplePos x="0" y="0"/>
              <wp:positionH relativeFrom="column">
                <wp:posOffset>1057910</wp:posOffset>
              </wp:positionH>
              <wp:positionV relativeFrom="paragraph">
                <wp:posOffset>1461135</wp:posOffset>
              </wp:positionV>
              <wp:extent cx="2171700" cy="228600"/>
              <wp:effectExtent l="0" t="0" r="0" b="0"/>
              <wp:wrapNone/>
              <wp:docPr id="151121444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71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018B2D" w14:textId="77777777" w:rsidR="00481897" w:rsidRDefault="00481897">
                          <w:pPr>
                            <w:spacing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AB3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3.3pt;margin-top:115.05pt;width:171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" filled="f" fillcolor="#ff9" stroked="f">
              <v:path arrowok="t"/>
              <v:textbox inset="0,0,0,0">
                <w:txbxContent>
                  <w:p w14:paraId="6A018B2D" w14:textId="77777777" w:rsidR="00481897" w:rsidRDefault="00481897">
                    <w:pPr>
                      <w:spacing w:line="160" w:lineRule="exac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81897">
      <w:t xml:space="preserve">       </w:t>
    </w:r>
  </w:p>
  <w:p w14:paraId="53FCAD66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1F95026A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</w:p>
  <w:p w14:paraId="328A669D" w14:textId="77777777" w:rsidR="00481897" w:rsidRDefault="00481897">
    <w:pPr>
      <w:pStyle w:val="Slogan"/>
      <w:framePr w:w="4761" w:h="1417" w:hRule="exact" w:wrap="notBeside" w:x="1296" w:y="14545"/>
      <w:jc w:val="both"/>
      <w:rPr>
        <w:b w:val="0"/>
      </w:rPr>
    </w:pPr>
    <w:r>
      <w:rPr>
        <w:b w:val="0"/>
      </w:rPr>
      <w:t>Lo scopo finale del WWF è fermare e far regredire il degrado dell’ambiente naturale del nostro pianeta e contribuire a costruire un futuro in cui l’umanità possa vivere in armonia con la natura.</w:t>
    </w:r>
  </w:p>
  <w:p w14:paraId="028F612B" w14:textId="77777777" w:rsidR="00481897" w:rsidRDefault="00481897">
    <w:pPr>
      <w:pStyle w:val="Slogan"/>
      <w:framePr w:w="4761" w:h="1417" w:hRule="exact" w:wrap="notBeside" w:x="1296" w:y="14545"/>
      <w:rPr>
        <w:b w:val="0"/>
      </w:rPr>
    </w:pPr>
    <w:r>
      <w:rPr>
        <w:b w:val="0"/>
      </w:rPr>
      <w:t xml:space="preserve">  </w:t>
    </w:r>
  </w:p>
  <w:p w14:paraId="518F50B6" w14:textId="77777777" w:rsidR="00481897" w:rsidRDefault="00481897">
    <w:pPr>
      <w:pStyle w:val="Slogan"/>
      <w:framePr w:w="4761" w:h="1417" w:hRule="exact" w:wrap="notBeside" w:x="1296" w:y="14545"/>
      <w:rPr>
        <w:b w:val="0"/>
        <w:sz w:val="10"/>
      </w:rPr>
    </w:pPr>
    <w:r>
      <w:rPr>
        <w:b w:val="0"/>
        <w:sz w:val="10"/>
      </w:rPr>
      <w:tab/>
    </w:r>
    <w:r>
      <w:rPr>
        <w:b w:val="0"/>
        <w:sz w:val="10"/>
      </w:rPr>
      <w:tab/>
    </w:r>
  </w:p>
  <w:p w14:paraId="021848C4" w14:textId="77777777" w:rsidR="00481897" w:rsidRDefault="00481897">
    <w:pPr>
      <w:pStyle w:val="Pidipagina"/>
      <w:jc w:val="right"/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90"/>
      <w:gridCol w:w="1894"/>
    </w:tblGrid>
    <w:tr w:rsidR="00481897" w14:paraId="7E366FAC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709"/>
        <w:jc w:val="right"/>
      </w:trPr>
      <w:tc>
        <w:tcPr>
          <w:tcW w:w="1814" w:type="dxa"/>
        </w:tcPr>
        <w:p w14:paraId="78AC27DE" w14:textId="77777777" w:rsidR="00481897" w:rsidRDefault="00481897">
          <w:pPr>
            <w:spacing w:line="160" w:lineRule="exact"/>
            <w:rPr>
              <w:rFonts w:ascii="Arial" w:hAnsi="Arial"/>
              <w:sz w:val="16"/>
              <w:szCs w:val="16"/>
            </w:rPr>
          </w:pPr>
        </w:p>
        <w:p w14:paraId="7F82775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Registrato come:</w:t>
          </w:r>
          <w:r>
            <w:rPr>
              <w:rFonts w:ascii="Arial" w:hAnsi="Arial" w:cs="Arial"/>
              <w:sz w:val="16"/>
              <w:szCs w:val="16"/>
            </w:rPr>
            <w:br/>
            <w:t>WWF Italia</w:t>
          </w:r>
          <w:r w:rsidR="004F2E1A">
            <w:rPr>
              <w:rFonts w:ascii="Arial" w:hAnsi="Arial" w:cs="Arial"/>
              <w:sz w:val="16"/>
              <w:szCs w:val="16"/>
            </w:rPr>
            <w:t xml:space="preserve"> ETS</w:t>
          </w:r>
        </w:p>
        <w:p w14:paraId="4B2959F0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Via Po, 25/c</w:t>
          </w:r>
        </w:p>
        <w:p w14:paraId="0C6C267B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00198 Roma</w:t>
          </w:r>
        </w:p>
        <w:p w14:paraId="2C0CEB71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br/>
          </w:r>
          <w:proofErr w:type="spellStart"/>
          <w:r>
            <w:rPr>
              <w:rFonts w:ascii="Arial" w:hAnsi="Arial" w:cs="Arial"/>
              <w:sz w:val="16"/>
              <w:szCs w:val="16"/>
            </w:rPr>
            <w:t>Cod.Fisc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  80078430586</w:t>
          </w:r>
        </w:p>
        <w:p w14:paraId="06B10EB8" w14:textId="77777777" w:rsidR="00481897" w:rsidRDefault="00481897">
          <w:pPr>
            <w:spacing w:line="160" w:lineRule="exac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P.IVA  IT 02121111005</w:t>
          </w:r>
        </w:p>
        <w:p w14:paraId="518E52F4" w14:textId="77777777" w:rsidR="00481897" w:rsidRDefault="00481897">
          <w:pPr>
            <w:spacing w:line="160" w:lineRule="exact"/>
            <w:rPr>
              <w:sz w:val="10"/>
            </w:rPr>
          </w:pPr>
        </w:p>
      </w:tc>
      <w:tc>
        <w:tcPr>
          <w:tcW w:w="90" w:type="dxa"/>
        </w:tcPr>
        <w:p w14:paraId="5C1137A0" w14:textId="77777777" w:rsidR="00481897" w:rsidRDefault="00481897">
          <w:pPr>
            <w:pStyle w:val="Pidipagina"/>
          </w:pPr>
        </w:p>
      </w:tc>
      <w:tc>
        <w:tcPr>
          <w:tcW w:w="1894" w:type="dxa"/>
        </w:tcPr>
        <w:p w14:paraId="1B8FDEED" w14:textId="77777777" w:rsidR="00481897" w:rsidRDefault="00481897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Ente morale riconosciuto con D.P.R. n.493 del 4.4.74.</w:t>
          </w:r>
        </w:p>
        <w:p w14:paraId="7967EFDA" w14:textId="77777777" w:rsidR="00481897" w:rsidRDefault="00481897" w:rsidP="002A4ADE">
          <w:pPr>
            <w:rPr>
              <w:rFonts w:ascii="Arial" w:hAnsi="Arial" w:cs="Arial"/>
              <w:sz w:val="14"/>
            </w:rPr>
          </w:pPr>
        </w:p>
        <w:p w14:paraId="23698285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  <w:r>
            <w:rPr>
              <w:rFonts w:cs="Arial"/>
            </w:rPr>
            <w:t xml:space="preserve">Schedario Anagrafe </w:t>
          </w:r>
          <w:proofErr w:type="spellStart"/>
          <w:r>
            <w:rPr>
              <w:rFonts w:cs="Arial"/>
            </w:rPr>
            <w:t>Naz.le</w:t>
          </w:r>
          <w:proofErr w:type="spellEnd"/>
          <w:r>
            <w:rPr>
              <w:rFonts w:cs="Arial"/>
            </w:rPr>
            <w:t xml:space="preserve"> Ricerche N. H 1890AD</w:t>
          </w:r>
          <w:r w:rsidR="000D4AE7">
            <w:rPr>
              <w:rFonts w:cs="Arial"/>
            </w:rPr>
            <w:t>Z</w:t>
          </w:r>
          <w:r>
            <w:rPr>
              <w:rFonts w:cs="Arial"/>
            </w:rPr>
            <w:t>.</w:t>
          </w:r>
        </w:p>
        <w:p w14:paraId="21C0F9C4" w14:textId="77777777" w:rsidR="00481897" w:rsidRDefault="00481897" w:rsidP="002A4ADE">
          <w:pPr>
            <w:pStyle w:val="Corpodeltesto2"/>
            <w:spacing w:line="240" w:lineRule="auto"/>
            <w:rPr>
              <w:rFonts w:cs="Arial"/>
            </w:rPr>
          </w:pPr>
        </w:p>
        <w:p w14:paraId="033A98B1" w14:textId="77777777" w:rsidR="00481897" w:rsidRDefault="0061125D" w:rsidP="002A4ADE">
          <w:pPr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Iscritto al Registro Unico </w:t>
          </w:r>
          <w:r w:rsidR="003216CB">
            <w:rPr>
              <w:rFonts w:ascii="Arial" w:hAnsi="Arial" w:cs="Arial"/>
              <w:sz w:val="14"/>
            </w:rPr>
            <w:t xml:space="preserve">Nazionale </w:t>
          </w:r>
          <w:r>
            <w:rPr>
              <w:rFonts w:ascii="Arial" w:hAnsi="Arial" w:cs="Arial"/>
              <w:sz w:val="14"/>
            </w:rPr>
            <w:t>del Terzo Settore (RUNTS)</w:t>
          </w:r>
        </w:p>
        <w:p w14:paraId="7A007286" w14:textId="77777777" w:rsidR="000D4AE7" w:rsidRDefault="000D4AE7" w:rsidP="000D4AE7">
          <w:pPr>
            <w:spacing w:line="160" w:lineRule="exact"/>
            <w:rPr>
              <w:rFonts w:ascii="Times New Roman" w:hAnsi="Times New Roman"/>
              <w:sz w:val="10"/>
            </w:rPr>
          </w:pPr>
        </w:p>
      </w:tc>
    </w:tr>
  </w:tbl>
  <w:p w14:paraId="0967071C" w14:textId="77777777" w:rsidR="00481897" w:rsidRDefault="0048189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3971" w14:textId="77777777" w:rsidR="00563612" w:rsidRDefault="00563612">
      <w:r>
        <w:separator/>
      </w:r>
    </w:p>
  </w:footnote>
  <w:footnote w:type="continuationSeparator" w:id="0">
    <w:p w14:paraId="29620ED0" w14:textId="77777777" w:rsidR="00563612" w:rsidRDefault="00563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4BF1" w14:textId="77777777" w:rsidR="00F07856" w:rsidRDefault="00F07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282D1" w14:textId="77777777" w:rsidR="00481897" w:rsidRDefault="006C25B6">
    <w:pPr>
      <w:framePr w:h="1418" w:hRule="exact" w:wrap="notBeside" w:vAnchor="page" w:hAnchor="page" w:x="1305" w:y="806" w:anchorLock="1"/>
    </w:pPr>
    <w:r>
      <w:rPr>
        <w:noProof/>
      </w:rPr>
      <w:drawing>
        <wp:inline distT="0" distB="0" distL="0" distR="0" wp14:anchorId="39AAF3A5" wp14:editId="6E51C413">
          <wp:extent cx="622300" cy="749300"/>
          <wp:effectExtent l="0" t="0" r="0" b="0"/>
          <wp:docPr id="1" name="Immagine 2" descr="logo ww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ww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173A0" w14:textId="77777777" w:rsidR="00481897" w:rsidRDefault="0048189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53C89" w14:textId="77777777" w:rsidR="00481897" w:rsidRDefault="006C25B6" w:rsidP="00F75D50">
    <w:pPr>
      <w:framePr w:w="963" w:h="1418" w:hRule="exact" w:wrap="notBeside" w:vAnchor="page" w:hAnchor="page" w:x="1305" w:y="806" w:anchorLock="1"/>
      <w:ind w:right="-604"/>
    </w:pPr>
    <w:r>
      <w:rPr>
        <w:noProof/>
      </w:rPr>
      <w:drawing>
        <wp:inline distT="0" distB="0" distL="0" distR="0" wp14:anchorId="51DC0383" wp14:editId="007FA71D">
          <wp:extent cx="671195" cy="914400"/>
          <wp:effectExtent l="0" t="0" r="0" b="0"/>
          <wp:docPr id="2" name="Immagine 1" descr="logo ww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w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01388" w14:textId="77777777" w:rsidR="00481897" w:rsidRDefault="00481897">
    <w:pPr>
      <w:framePr w:wrap="notBeside" w:vAnchor="page" w:hAnchor="page" w:x="7202" w:y="15696"/>
    </w:pPr>
  </w:p>
  <w:p w14:paraId="64BA3859" w14:textId="77777777" w:rsidR="00481897" w:rsidRDefault="00481897">
    <w:pPr>
      <w:framePr w:wrap="notBeside" w:vAnchor="page" w:hAnchor="page" w:x="7202" w:y="15696"/>
    </w:pPr>
  </w:p>
  <w:p w14:paraId="5710968E" w14:textId="77777777" w:rsidR="00481897" w:rsidRDefault="00481897">
    <w:pPr>
      <w:pStyle w:val="Intestazione"/>
      <w:spacing w:line="80" w:lineRule="exact"/>
      <w:rPr>
        <w:sz w:val="16"/>
      </w:rPr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57"/>
      <w:gridCol w:w="1927"/>
    </w:tblGrid>
    <w:tr w:rsidR="00481897" w:rsidRPr="00BA6FFE" w14:paraId="784FAA0F" w14:textId="77777777" w:rsidTr="001179A6">
      <w:tblPrEx>
        <w:tblCellMar>
          <w:top w:w="0" w:type="dxa"/>
          <w:left w:w="0" w:type="dxa"/>
          <w:bottom w:w="0" w:type="dxa"/>
          <w:right w:w="0" w:type="dxa"/>
        </w:tblCellMar>
      </w:tblPrEx>
      <w:trPr>
        <w:jc w:val="right"/>
      </w:trPr>
      <w:tc>
        <w:tcPr>
          <w:tcW w:w="1560" w:type="dxa"/>
        </w:tcPr>
        <w:p w14:paraId="326CB8D4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Italia</w:t>
          </w:r>
          <w:r w:rsidR="004F2E1A">
            <w:rPr>
              <w:rFonts w:ascii="Arial" w:hAnsi="Arial"/>
              <w:b/>
              <w:sz w:val="16"/>
            </w:rPr>
            <w:t xml:space="preserve"> ETS</w:t>
          </w:r>
        </w:p>
        <w:p w14:paraId="0FFB5E6E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Sede Nazionale</w:t>
          </w:r>
        </w:p>
        <w:p w14:paraId="39626B64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Via Po, 25/c</w:t>
          </w:r>
        </w:p>
        <w:p w14:paraId="0FBEB578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00198 Roma</w:t>
          </w:r>
        </w:p>
      </w:tc>
      <w:tc>
        <w:tcPr>
          <w:tcW w:w="57" w:type="dxa"/>
        </w:tcPr>
        <w:p w14:paraId="224483C7" w14:textId="77777777" w:rsidR="00481897" w:rsidRDefault="00481897">
          <w:pPr>
            <w:pStyle w:val="Intestazione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927" w:type="dxa"/>
        </w:tcPr>
        <w:p w14:paraId="39803233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Tel: 06844971</w:t>
          </w:r>
        </w:p>
        <w:p w14:paraId="06129E41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Fax: 068</w:t>
          </w:r>
          <w:r w:rsidR="000D4AE7">
            <w:rPr>
              <w:rFonts w:ascii="Arial" w:hAnsi="Arial"/>
              <w:sz w:val="16"/>
              <w:lang w:val="en-US"/>
            </w:rPr>
            <w:t>4497365</w:t>
          </w:r>
        </w:p>
        <w:p w14:paraId="134DE148" w14:textId="77777777" w:rsidR="00481897" w:rsidRPr="00BA6FFE" w:rsidRDefault="001179A6" w:rsidP="001179A6">
          <w:pPr>
            <w:pStyle w:val="Intestazione"/>
            <w:spacing w:line="210" w:lineRule="exact"/>
            <w:ind w:left="-426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>segresegreteriagenerale@wwf.it</w:t>
          </w:r>
        </w:p>
        <w:p w14:paraId="2DC84D71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  <w:r w:rsidRPr="00BA6FFE">
            <w:rPr>
              <w:rFonts w:ascii="Arial" w:hAnsi="Arial"/>
              <w:sz w:val="16"/>
              <w:lang w:val="en-US"/>
            </w:rPr>
            <w:t xml:space="preserve">sito: </w:t>
          </w:r>
          <w:hyperlink r:id="rId2" w:history="1">
            <w:r w:rsidRPr="00BA6FFE">
              <w:rPr>
                <w:rStyle w:val="Collegamentoipertestuale"/>
                <w:lang w:val="en-US"/>
              </w:rPr>
              <w:t>www.wwf.it</w:t>
            </w:r>
          </w:hyperlink>
        </w:p>
      </w:tc>
    </w:tr>
    <w:tr w:rsidR="00481897" w:rsidRPr="00BA6FFE" w14:paraId="4328CE7F" w14:textId="77777777" w:rsidTr="001179A6">
      <w:tblPrEx>
        <w:tblCellMar>
          <w:top w:w="0" w:type="dxa"/>
          <w:left w:w="0" w:type="dxa"/>
          <w:bottom w:w="0" w:type="dxa"/>
          <w:right w:w="0" w:type="dxa"/>
        </w:tblCellMar>
      </w:tblPrEx>
      <w:trPr>
        <w:jc w:val="right"/>
      </w:trPr>
      <w:tc>
        <w:tcPr>
          <w:tcW w:w="1560" w:type="dxa"/>
        </w:tcPr>
        <w:p w14:paraId="233C02A1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b/>
              <w:sz w:val="16"/>
              <w:lang w:val="en-US"/>
            </w:rPr>
          </w:pPr>
        </w:p>
      </w:tc>
      <w:tc>
        <w:tcPr>
          <w:tcW w:w="57" w:type="dxa"/>
        </w:tcPr>
        <w:p w14:paraId="503D93A8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  <w:tc>
        <w:tcPr>
          <w:tcW w:w="1927" w:type="dxa"/>
        </w:tcPr>
        <w:p w14:paraId="65568492" w14:textId="77777777" w:rsidR="00481897" w:rsidRPr="00BA6FFE" w:rsidRDefault="00481897">
          <w:pPr>
            <w:pStyle w:val="Intestazione"/>
            <w:spacing w:line="210" w:lineRule="exact"/>
            <w:rPr>
              <w:rFonts w:ascii="Arial" w:hAnsi="Arial"/>
              <w:sz w:val="16"/>
              <w:lang w:val="en-US"/>
            </w:rPr>
          </w:pPr>
        </w:p>
      </w:tc>
    </w:tr>
  </w:tbl>
  <w:p w14:paraId="0F86C8D6" w14:textId="77777777" w:rsidR="00481897" w:rsidRPr="00BA6FFE" w:rsidRDefault="00481897">
    <w:pPr>
      <w:pStyle w:val="Intestazione"/>
      <w:rPr>
        <w:lang w:val="en-US"/>
      </w:rPr>
    </w:pPr>
  </w:p>
  <w:p w14:paraId="40D38665" w14:textId="77777777" w:rsidR="00481897" w:rsidRDefault="00481897">
    <w:pPr>
      <w:pStyle w:val="Intestazione"/>
      <w:rPr>
        <w:lang w:val="en-US"/>
      </w:rPr>
    </w:pPr>
  </w:p>
  <w:p w14:paraId="0DD7A391" w14:textId="77777777" w:rsidR="00CF271F" w:rsidRPr="00CF271F" w:rsidRDefault="00CF271F">
    <w:pPr>
      <w:pStyle w:val="Intestazione"/>
      <w:rPr>
        <w:b/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D0B203C"/>
    <w:multiLevelType w:val="hybridMultilevel"/>
    <w:tmpl w:val="64DEFD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E75041"/>
    <w:multiLevelType w:val="multilevel"/>
    <w:tmpl w:val="3342DBB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14FD53FC"/>
    <w:multiLevelType w:val="hybridMultilevel"/>
    <w:tmpl w:val="72F458A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D01323"/>
    <w:multiLevelType w:val="multilevel"/>
    <w:tmpl w:val="3342DB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9" w15:restartNumberingAfterBreak="0">
    <w:nsid w:val="19EB0F54"/>
    <w:multiLevelType w:val="hybridMultilevel"/>
    <w:tmpl w:val="857451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076DA"/>
    <w:multiLevelType w:val="hybridMultilevel"/>
    <w:tmpl w:val="D92C1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73F19"/>
    <w:multiLevelType w:val="hybridMultilevel"/>
    <w:tmpl w:val="C06453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11E4F52"/>
    <w:multiLevelType w:val="hybridMultilevel"/>
    <w:tmpl w:val="B2064402"/>
    <w:lvl w:ilvl="0" w:tplc="841805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B612E"/>
    <w:multiLevelType w:val="hybridMultilevel"/>
    <w:tmpl w:val="F976F0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86A1827"/>
    <w:multiLevelType w:val="hybridMultilevel"/>
    <w:tmpl w:val="A96E6A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FE1732B"/>
    <w:multiLevelType w:val="multilevel"/>
    <w:tmpl w:val="26B42D9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 w15:restartNumberingAfterBreak="0">
    <w:nsid w:val="60A02213"/>
    <w:multiLevelType w:val="hybridMultilevel"/>
    <w:tmpl w:val="E87097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548B9"/>
    <w:multiLevelType w:val="hybridMultilevel"/>
    <w:tmpl w:val="6AE407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22CBD"/>
    <w:multiLevelType w:val="hybridMultilevel"/>
    <w:tmpl w:val="5888EDD0"/>
    <w:lvl w:ilvl="0" w:tplc="B018271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0C0447E"/>
    <w:multiLevelType w:val="hybridMultilevel"/>
    <w:tmpl w:val="8F761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46D79"/>
    <w:multiLevelType w:val="multilevel"/>
    <w:tmpl w:val="11648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1" w15:restartNumberingAfterBreak="0">
    <w:nsid w:val="72C707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2F161F2"/>
    <w:multiLevelType w:val="multilevel"/>
    <w:tmpl w:val="BF48A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3" w15:restartNumberingAfterBreak="0">
    <w:nsid w:val="77E2651F"/>
    <w:multiLevelType w:val="hybridMultilevel"/>
    <w:tmpl w:val="32A6803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B0170"/>
    <w:multiLevelType w:val="hybridMultilevel"/>
    <w:tmpl w:val="03620360"/>
    <w:lvl w:ilvl="0" w:tplc="D4C0627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94EAF"/>
    <w:multiLevelType w:val="hybridMultilevel"/>
    <w:tmpl w:val="895AAC58"/>
    <w:lvl w:ilvl="0" w:tplc="C15C6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08653676">
    <w:abstractNumId w:val="21"/>
  </w:num>
  <w:num w:numId="2" w16cid:durableId="10194309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364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8650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71842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4408348">
    <w:abstractNumId w:val="12"/>
  </w:num>
  <w:num w:numId="7" w16cid:durableId="991837974">
    <w:abstractNumId w:val="0"/>
  </w:num>
  <w:num w:numId="8" w16cid:durableId="1635983240">
    <w:abstractNumId w:val="1"/>
  </w:num>
  <w:num w:numId="9" w16cid:durableId="1549336634">
    <w:abstractNumId w:val="2"/>
  </w:num>
  <w:num w:numId="10" w16cid:durableId="1894078681">
    <w:abstractNumId w:val="3"/>
  </w:num>
  <w:num w:numId="11" w16cid:durableId="1360282100">
    <w:abstractNumId w:val="4"/>
  </w:num>
  <w:num w:numId="12" w16cid:durableId="1670861815">
    <w:abstractNumId w:val="19"/>
  </w:num>
  <w:num w:numId="13" w16cid:durableId="2085638555">
    <w:abstractNumId w:val="9"/>
  </w:num>
  <w:num w:numId="14" w16cid:durableId="1706322462">
    <w:abstractNumId w:val="10"/>
  </w:num>
  <w:num w:numId="15" w16cid:durableId="1213538646">
    <w:abstractNumId w:val="17"/>
  </w:num>
  <w:num w:numId="16" w16cid:durableId="629626241">
    <w:abstractNumId w:val="16"/>
  </w:num>
  <w:num w:numId="17" w16cid:durableId="2003005810">
    <w:abstractNumId w:val="23"/>
  </w:num>
  <w:num w:numId="18" w16cid:durableId="1939363775">
    <w:abstractNumId w:val="7"/>
  </w:num>
  <w:num w:numId="19" w16cid:durableId="190074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58186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276491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938404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9143742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2741265">
    <w:abstractNumId w:val="14"/>
  </w:num>
  <w:num w:numId="25" w16cid:durableId="711685060">
    <w:abstractNumId w:val="24"/>
  </w:num>
  <w:num w:numId="26" w16cid:durableId="17947151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6B"/>
    <w:rsid w:val="00025099"/>
    <w:rsid w:val="00025202"/>
    <w:rsid w:val="000333A5"/>
    <w:rsid w:val="00054F9F"/>
    <w:rsid w:val="00055C36"/>
    <w:rsid w:val="0006071F"/>
    <w:rsid w:val="000815E3"/>
    <w:rsid w:val="00084289"/>
    <w:rsid w:val="000868E0"/>
    <w:rsid w:val="000957AB"/>
    <w:rsid w:val="000B53D9"/>
    <w:rsid w:val="000C22DE"/>
    <w:rsid w:val="000C3322"/>
    <w:rsid w:val="000C6F26"/>
    <w:rsid w:val="000D4AE7"/>
    <w:rsid w:val="000E4055"/>
    <w:rsid w:val="000F71A9"/>
    <w:rsid w:val="001179A6"/>
    <w:rsid w:val="0012462B"/>
    <w:rsid w:val="00127EF6"/>
    <w:rsid w:val="00132327"/>
    <w:rsid w:val="00163FF7"/>
    <w:rsid w:val="00167D3A"/>
    <w:rsid w:val="001753B1"/>
    <w:rsid w:val="001753C2"/>
    <w:rsid w:val="0018468D"/>
    <w:rsid w:val="001A0206"/>
    <w:rsid w:val="001A20BB"/>
    <w:rsid w:val="001B096E"/>
    <w:rsid w:val="00201A11"/>
    <w:rsid w:val="002056B7"/>
    <w:rsid w:val="00210074"/>
    <w:rsid w:val="0021673E"/>
    <w:rsid w:val="00217C48"/>
    <w:rsid w:val="00231C9B"/>
    <w:rsid w:val="0024194A"/>
    <w:rsid w:val="00251BB0"/>
    <w:rsid w:val="002542BD"/>
    <w:rsid w:val="00254B55"/>
    <w:rsid w:val="00264891"/>
    <w:rsid w:val="0028510E"/>
    <w:rsid w:val="002A4ADE"/>
    <w:rsid w:val="002A6825"/>
    <w:rsid w:val="002B7DCA"/>
    <w:rsid w:val="002C732A"/>
    <w:rsid w:val="002D343D"/>
    <w:rsid w:val="002F1BF4"/>
    <w:rsid w:val="002F42EB"/>
    <w:rsid w:val="002F57A7"/>
    <w:rsid w:val="002F65AD"/>
    <w:rsid w:val="003010FE"/>
    <w:rsid w:val="00302177"/>
    <w:rsid w:val="003104D2"/>
    <w:rsid w:val="00311C69"/>
    <w:rsid w:val="003216CB"/>
    <w:rsid w:val="00323451"/>
    <w:rsid w:val="00331173"/>
    <w:rsid w:val="00365C15"/>
    <w:rsid w:val="0037755D"/>
    <w:rsid w:val="003A4945"/>
    <w:rsid w:val="003D3A01"/>
    <w:rsid w:val="003E646C"/>
    <w:rsid w:val="003F3F4F"/>
    <w:rsid w:val="003F4F79"/>
    <w:rsid w:val="00404E98"/>
    <w:rsid w:val="0040546E"/>
    <w:rsid w:val="0040648E"/>
    <w:rsid w:val="004139CE"/>
    <w:rsid w:val="004140EE"/>
    <w:rsid w:val="004165AB"/>
    <w:rsid w:val="004219C0"/>
    <w:rsid w:val="00423526"/>
    <w:rsid w:val="00433850"/>
    <w:rsid w:val="00441B77"/>
    <w:rsid w:val="004437F5"/>
    <w:rsid w:val="00444219"/>
    <w:rsid w:val="00446866"/>
    <w:rsid w:val="00446A41"/>
    <w:rsid w:val="0045776B"/>
    <w:rsid w:val="00476A36"/>
    <w:rsid w:val="00481897"/>
    <w:rsid w:val="004A72DB"/>
    <w:rsid w:val="004A742B"/>
    <w:rsid w:val="004B2729"/>
    <w:rsid w:val="004C7391"/>
    <w:rsid w:val="004F2E1A"/>
    <w:rsid w:val="004F5062"/>
    <w:rsid w:val="00525C35"/>
    <w:rsid w:val="005352D3"/>
    <w:rsid w:val="00540F7E"/>
    <w:rsid w:val="00552D90"/>
    <w:rsid w:val="00563612"/>
    <w:rsid w:val="00583702"/>
    <w:rsid w:val="00592A1C"/>
    <w:rsid w:val="005A3B59"/>
    <w:rsid w:val="005A76B5"/>
    <w:rsid w:val="005B3FBD"/>
    <w:rsid w:val="005B542F"/>
    <w:rsid w:val="005D204A"/>
    <w:rsid w:val="005E5B7A"/>
    <w:rsid w:val="005E7D9B"/>
    <w:rsid w:val="00601870"/>
    <w:rsid w:val="0061125D"/>
    <w:rsid w:val="00621076"/>
    <w:rsid w:val="0062340F"/>
    <w:rsid w:val="00647488"/>
    <w:rsid w:val="006535E8"/>
    <w:rsid w:val="00656BA1"/>
    <w:rsid w:val="006622D6"/>
    <w:rsid w:val="00662B1C"/>
    <w:rsid w:val="00681364"/>
    <w:rsid w:val="006855D5"/>
    <w:rsid w:val="006878A3"/>
    <w:rsid w:val="006879C9"/>
    <w:rsid w:val="00696525"/>
    <w:rsid w:val="006A42B9"/>
    <w:rsid w:val="006C25B6"/>
    <w:rsid w:val="006D429E"/>
    <w:rsid w:val="006E5A72"/>
    <w:rsid w:val="006E799A"/>
    <w:rsid w:val="006F643A"/>
    <w:rsid w:val="00714D93"/>
    <w:rsid w:val="00730FBD"/>
    <w:rsid w:val="007461D6"/>
    <w:rsid w:val="00754847"/>
    <w:rsid w:val="0079434A"/>
    <w:rsid w:val="007A13A2"/>
    <w:rsid w:val="007A170F"/>
    <w:rsid w:val="007C1C6B"/>
    <w:rsid w:val="007E0FB4"/>
    <w:rsid w:val="007E1AE2"/>
    <w:rsid w:val="007E4CAB"/>
    <w:rsid w:val="00804FC8"/>
    <w:rsid w:val="00854C25"/>
    <w:rsid w:val="008607EF"/>
    <w:rsid w:val="00860D68"/>
    <w:rsid w:val="00867361"/>
    <w:rsid w:val="00883E59"/>
    <w:rsid w:val="00894573"/>
    <w:rsid w:val="008F4E49"/>
    <w:rsid w:val="00931F16"/>
    <w:rsid w:val="0093544C"/>
    <w:rsid w:val="0095251F"/>
    <w:rsid w:val="009533A0"/>
    <w:rsid w:val="00962557"/>
    <w:rsid w:val="009B6DF6"/>
    <w:rsid w:val="009D7033"/>
    <w:rsid w:val="009E5B97"/>
    <w:rsid w:val="009E5DBA"/>
    <w:rsid w:val="009F4C3A"/>
    <w:rsid w:val="009F62B3"/>
    <w:rsid w:val="00A0558A"/>
    <w:rsid w:val="00A0565D"/>
    <w:rsid w:val="00A06C1C"/>
    <w:rsid w:val="00A07A7C"/>
    <w:rsid w:val="00A17B4C"/>
    <w:rsid w:val="00A25BA6"/>
    <w:rsid w:val="00A4088D"/>
    <w:rsid w:val="00A604EC"/>
    <w:rsid w:val="00A71571"/>
    <w:rsid w:val="00AA6726"/>
    <w:rsid w:val="00AA6F00"/>
    <w:rsid w:val="00AB45A9"/>
    <w:rsid w:val="00AE07CC"/>
    <w:rsid w:val="00AE5147"/>
    <w:rsid w:val="00AF1A19"/>
    <w:rsid w:val="00B01DE0"/>
    <w:rsid w:val="00B02458"/>
    <w:rsid w:val="00B06A46"/>
    <w:rsid w:val="00B217C1"/>
    <w:rsid w:val="00B24133"/>
    <w:rsid w:val="00B340CA"/>
    <w:rsid w:val="00B3621B"/>
    <w:rsid w:val="00B408F4"/>
    <w:rsid w:val="00B73634"/>
    <w:rsid w:val="00B8312D"/>
    <w:rsid w:val="00BA6FFE"/>
    <w:rsid w:val="00BC7B37"/>
    <w:rsid w:val="00BF0DDA"/>
    <w:rsid w:val="00BF438F"/>
    <w:rsid w:val="00C203CD"/>
    <w:rsid w:val="00C2063F"/>
    <w:rsid w:val="00C22500"/>
    <w:rsid w:val="00C231C2"/>
    <w:rsid w:val="00C40C7D"/>
    <w:rsid w:val="00C50C05"/>
    <w:rsid w:val="00C53DB5"/>
    <w:rsid w:val="00C904F2"/>
    <w:rsid w:val="00C9113D"/>
    <w:rsid w:val="00CB25C7"/>
    <w:rsid w:val="00CF153F"/>
    <w:rsid w:val="00CF1A64"/>
    <w:rsid w:val="00CF271F"/>
    <w:rsid w:val="00CF7004"/>
    <w:rsid w:val="00D14468"/>
    <w:rsid w:val="00D4636F"/>
    <w:rsid w:val="00D54C77"/>
    <w:rsid w:val="00D55EAD"/>
    <w:rsid w:val="00D82088"/>
    <w:rsid w:val="00D93A60"/>
    <w:rsid w:val="00DC1D47"/>
    <w:rsid w:val="00DD6C64"/>
    <w:rsid w:val="00DE02EF"/>
    <w:rsid w:val="00E74953"/>
    <w:rsid w:val="00EA1932"/>
    <w:rsid w:val="00EA7CA3"/>
    <w:rsid w:val="00EC3230"/>
    <w:rsid w:val="00EF73BE"/>
    <w:rsid w:val="00F07856"/>
    <w:rsid w:val="00F233E6"/>
    <w:rsid w:val="00F26ECC"/>
    <w:rsid w:val="00F32F66"/>
    <w:rsid w:val="00F35621"/>
    <w:rsid w:val="00F47E7E"/>
    <w:rsid w:val="00F515B1"/>
    <w:rsid w:val="00F6389B"/>
    <w:rsid w:val="00F63CBB"/>
    <w:rsid w:val="00F66E64"/>
    <w:rsid w:val="00F75D50"/>
    <w:rsid w:val="00F84822"/>
    <w:rsid w:val="00FB143E"/>
    <w:rsid w:val="00FC2F04"/>
    <w:rsid w:val="00FC64F8"/>
    <w:rsid w:val="00FD0792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48CF"/>
  <w14:defaultImageDpi w14:val="0"/>
  <w15:chartTrackingRefBased/>
  <w15:docId w15:val="{611A357D-A25C-3344-9700-938D62AC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57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locked/>
    <w:rsid w:val="002F57A7"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paragraph" w:customStyle="1" w:styleId="text">
    <w:name w:val="text"/>
    <w:uiPriority w:val="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after="280" w:line="280" w:lineRule="exact"/>
    </w:pPr>
    <w:rPr>
      <w:rFonts w:cs="Times New Roman"/>
      <w:noProof/>
      <w:sz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typedaddress">
    <w:name w:val="typed address"/>
    <w:uiPriority w:val="99"/>
    <w:pPr>
      <w:framePr w:wrap="notBeside" w:vAnchor="page" w:hAnchor="page" w:x="2921" w:y="279" w:anchorLock="1"/>
      <w:spacing w:line="280" w:lineRule="exact"/>
    </w:pPr>
    <w:rPr>
      <w:rFonts w:cs="Times New Roman"/>
      <w:noProof/>
      <w:sz w:val="22"/>
    </w:rPr>
  </w:style>
  <w:style w:type="paragraph" w:styleId="Data">
    <w:name w:val="Date"/>
    <w:basedOn w:val="Normale"/>
    <w:link w:val="DataCarattere"/>
    <w:uiPriority w:val="99"/>
    <w:pPr>
      <w:framePr w:wrap="notBeside" w:vAnchor="page" w:hAnchor="page" w:x="2921" w:y="279" w:anchorLock="1"/>
      <w:spacing w:before="280" w:line="280" w:lineRule="exact"/>
    </w:pPr>
    <w:rPr>
      <w:noProof/>
      <w:sz w:val="22"/>
    </w:rPr>
  </w:style>
  <w:style w:type="character" w:customStyle="1" w:styleId="DataCarattere">
    <w:name w:val="Data Carattere"/>
    <w:link w:val="Data"/>
    <w:uiPriority w:val="99"/>
    <w:semiHidden/>
    <w:locked/>
    <w:rPr>
      <w:rFonts w:cs="Times New Roman"/>
      <w:sz w:val="20"/>
      <w:szCs w:val="20"/>
    </w:rPr>
  </w:style>
  <w:style w:type="paragraph" w:customStyle="1" w:styleId="contact">
    <w:name w:val="contact"/>
    <w:uiPriority w:val="99"/>
    <w:pPr>
      <w:framePr w:w="1814" w:h="1588" w:wrap="around" w:vAnchor="page" w:hAnchor="page" w:x="9243" w:y="852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10" w:lineRule="exact"/>
    </w:pPr>
    <w:rPr>
      <w:rFonts w:ascii="Arial" w:hAnsi="Arial" w:cs="Times New Roman"/>
      <w:noProof/>
      <w:sz w:val="16"/>
    </w:rPr>
  </w:style>
  <w:style w:type="paragraph" w:customStyle="1" w:styleId="officename">
    <w:name w:val="office name"/>
    <w:next w:val="contact"/>
    <w:uiPriority w:val="99"/>
    <w:pPr>
      <w:framePr w:wrap="notBeside" w:vAnchor="page" w:hAnchor="page" w:x="7259" w:y="852" w:anchorLock="1"/>
      <w:spacing w:line="210" w:lineRule="exact"/>
    </w:pPr>
    <w:rPr>
      <w:rFonts w:ascii="Arial" w:hAnsi="Arial" w:cs="Times New Roman"/>
      <w:b/>
      <w:noProof/>
      <w:sz w:val="16"/>
    </w:rPr>
  </w:style>
  <w:style w:type="paragraph" w:customStyle="1" w:styleId="address">
    <w:name w:val="address"/>
    <w:uiPriority w:val="99"/>
    <w:pPr>
      <w:framePr w:wrap="notBeside" w:vAnchor="page" w:hAnchor="page" w:x="7259" w:y="852" w:anchorLock="1"/>
      <w:spacing w:before="210" w:line="210" w:lineRule="exact"/>
    </w:pPr>
    <w:rPr>
      <w:rFonts w:ascii="Arial" w:hAnsi="Arial" w:cs="Times New Roman"/>
      <w:noProof/>
      <w:sz w:val="16"/>
    </w:rPr>
  </w:style>
  <w:style w:type="paragraph" w:customStyle="1" w:styleId="corplegal">
    <w:name w:val="corp/legal"/>
    <w:uiPriority w:val="99"/>
    <w:pPr>
      <w:framePr w:hSpace="181" w:vSpace="181" w:wrap="notBeside" w:vAnchor="page" w:hAnchor="page" w:x="7259" w:y="14856"/>
      <w:spacing w:line="160" w:lineRule="exact"/>
    </w:pPr>
    <w:rPr>
      <w:rFonts w:ascii="Arial" w:hAnsi="Arial" w:cs="Times New Roman"/>
      <w:noProof/>
      <w:sz w:val="10"/>
    </w:rPr>
  </w:style>
  <w:style w:type="paragraph" w:customStyle="1" w:styleId="bullets1stlevel">
    <w:name w:val="bullets 1st level"/>
    <w:basedOn w:val="text"/>
    <w:next w:val="text"/>
    <w:uiPriority w:val="99"/>
    <w:pPr>
      <w:ind w:left="283" w:hanging="283"/>
    </w:pPr>
  </w:style>
  <w:style w:type="paragraph" w:customStyle="1" w:styleId="bullets2ndlevel">
    <w:name w:val="bullets 2nd level"/>
    <w:basedOn w:val="bullets1stlevel"/>
    <w:next w:val="bullets1stlevel"/>
    <w:uiPriority w:val="99"/>
    <w:pPr>
      <w:ind w:left="624" w:hanging="284"/>
    </w:pPr>
  </w:style>
  <w:style w:type="paragraph" w:customStyle="1" w:styleId="Slogan">
    <w:name w:val="Slogan"/>
    <w:uiPriority w:val="99"/>
    <w:pPr>
      <w:framePr w:w="4462" w:h="425" w:hRule="exact" w:hSpace="181" w:wrap="notBeside" w:vAnchor="page" w:hAnchor="page" w:x="1305" w:y="15843"/>
    </w:pPr>
    <w:rPr>
      <w:rFonts w:ascii="Arial" w:hAnsi="Arial" w:cs="Times New Roman"/>
      <w:b/>
      <w:noProof/>
      <w:sz w:val="16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/>
      <w:u w:val="single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spacing w:line="160" w:lineRule="exact"/>
    </w:pPr>
    <w:rPr>
      <w:rFonts w:ascii="Arial" w:hAnsi="Arial"/>
      <w:sz w:val="1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0"/>
      <w:szCs w:val="20"/>
    </w:rPr>
  </w:style>
  <w:style w:type="paragraph" w:customStyle="1" w:styleId="Normal">
    <w:name w:val="[Normal]"/>
    <w:basedOn w:val="Normale"/>
    <w:uiPriority w:val="99"/>
    <w:pPr>
      <w:autoSpaceDE w:val="0"/>
      <w:autoSpaceDN w:val="0"/>
      <w:adjustRightInd w:val="0"/>
    </w:pPr>
    <w:rPr>
      <w:rFonts w:ascii="Arial" w:eastAsia="SimSun" w:hAnsi="Arial" w:cs="Arial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894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qFormat/>
    <w:rsid w:val="00894573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64748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rovvr0">
    <w:name w:val="provv_r0"/>
    <w:basedOn w:val="Normale"/>
    <w:uiPriority w:val="99"/>
    <w:rsid w:val="00647488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647488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</w:rPr>
  </w:style>
  <w:style w:type="paragraph" w:customStyle="1" w:styleId="testocenter2">
    <w:name w:val="testocenter2"/>
    <w:basedOn w:val="Normale"/>
    <w:uiPriority w:val="99"/>
    <w:rsid w:val="00D4636F"/>
    <w:pPr>
      <w:spacing w:before="50" w:after="120"/>
      <w:ind w:firstLine="240"/>
      <w:jc w:val="center"/>
    </w:pPr>
    <w:rPr>
      <w:rFonts w:ascii="Tahoma" w:hAnsi="Tahoma" w:cs="Tahoma"/>
      <w:color w:val="000000"/>
      <w:szCs w:val="24"/>
    </w:rPr>
  </w:style>
  <w:style w:type="character" w:styleId="Enfasicorsivo">
    <w:name w:val="Emphasis"/>
    <w:uiPriority w:val="20"/>
    <w:qFormat/>
    <w:rsid w:val="00D4636F"/>
    <w:rPr>
      <w:rFonts w:cs="Times New Roman"/>
      <w:i/>
      <w:iCs/>
    </w:rPr>
  </w:style>
  <w:style w:type="paragraph" w:customStyle="1" w:styleId="NormaleWeb9">
    <w:name w:val="Normale (Web)9"/>
    <w:basedOn w:val="Normale"/>
    <w:uiPriority w:val="99"/>
    <w:rsid w:val="00D4636F"/>
    <w:pPr>
      <w:spacing w:before="50" w:after="120"/>
      <w:ind w:firstLine="240"/>
    </w:pPr>
    <w:rPr>
      <w:rFonts w:ascii="Tahoma" w:hAnsi="Tahoma" w:cs="Tahoma"/>
      <w:color w:val="000000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D4636F"/>
    <w:pPr>
      <w:spacing w:after="120" w:line="480" w:lineRule="auto"/>
      <w:ind w:left="283"/>
    </w:pPr>
    <w:rPr>
      <w:rFonts w:ascii="Times New Roman" w:hAnsi="Times New Roman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Pr>
      <w:rFonts w:cs="Times New Roman"/>
      <w:sz w:val="20"/>
      <w:szCs w:val="20"/>
    </w:rPr>
  </w:style>
  <w:style w:type="paragraph" w:customStyle="1" w:styleId="Listenabsatz">
    <w:name w:val="Listenabsatz"/>
    <w:basedOn w:val="Normale"/>
    <w:qFormat/>
    <w:rsid w:val="00F07856"/>
    <w:pPr>
      <w:spacing w:after="200" w:line="276" w:lineRule="auto"/>
      <w:ind w:left="720"/>
    </w:pPr>
    <w:rPr>
      <w:rFonts w:ascii="Calibri" w:hAnsi="Calibri" w:cs="Calibri"/>
      <w:sz w:val="22"/>
      <w:szCs w:val="22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F57A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2F57A7"/>
    <w:rPr>
      <w:rFonts w:cs="Times New Roman"/>
      <w:sz w:val="16"/>
      <w:szCs w:val="16"/>
    </w:rPr>
  </w:style>
  <w:style w:type="character" w:customStyle="1" w:styleId="apple-converted-space">
    <w:name w:val="apple-converted-space"/>
    <w:rsid w:val="007E4CAB"/>
  </w:style>
  <w:style w:type="paragraph" w:styleId="Paragrafoelenco">
    <w:name w:val="List Paragraph"/>
    <w:basedOn w:val="Normale"/>
    <w:uiPriority w:val="34"/>
    <w:qFormat/>
    <w:rsid w:val="00184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ttestoseguente">
    <w:name w:val="pt_testoseguente"/>
    <w:rsid w:val="00AA6726"/>
  </w:style>
  <w:style w:type="paragraph" w:styleId="Testonormale">
    <w:name w:val="Plain Text"/>
    <w:basedOn w:val="Normale"/>
    <w:link w:val="TestonormaleCarattere"/>
    <w:uiPriority w:val="99"/>
    <w:semiHidden/>
    <w:unhideWhenUsed/>
    <w:rsid w:val="00E74953"/>
    <w:rPr>
      <w:rFonts w:ascii="Calibri" w:hAnsi="Calibri" w:cs="Consolas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semiHidden/>
    <w:rsid w:val="00E74953"/>
    <w:rPr>
      <w:rFonts w:ascii="Calibri" w:hAnsi="Calibri" w:cs="Consolas"/>
      <w:sz w:val="22"/>
      <w:szCs w:val="21"/>
    </w:rPr>
  </w:style>
  <w:style w:type="paragraph" w:customStyle="1" w:styleId="Default">
    <w:name w:val="Default"/>
    <w:rsid w:val="00476A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customStyle="1" w:styleId="Nessuno">
    <w:name w:val="Nessuno"/>
    <w:rsid w:val="00476A36"/>
    <w:rPr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4088D"/>
    <w:rPr>
      <w:rFonts w:ascii="Tahoma" w:hAnsi="Tahoma" w:cs="Tahoma"/>
      <w:sz w:val="16"/>
      <w:szCs w:val="16"/>
    </w:rPr>
  </w:style>
  <w:style w:type="paragraph" w:customStyle="1" w:styleId="Corpo">
    <w:name w:val="Corpo"/>
    <w:rsid w:val="004B2729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Hyperlink0">
    <w:name w:val="Hyperlink.0"/>
    <w:rsid w:val="004B2729"/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centi@wwf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wf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paolo\Desktop\nuova%20car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C:\WINNT\Profiles\paolo\Desktop\nuova carta.dot</Template>
  <TotalTime>2</TotalTime>
  <Pages>2</Pages>
  <Words>284</Words>
  <Characters>1714</Characters>
  <Application>Microsoft Office Word</Application>
  <DocSecurity>0</DocSecurity>
  <Lines>31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Name</vt:lpstr>
    </vt:vector>
  </TitlesOfParts>
  <Company>.</Company>
  <LinksUpToDate>false</LinksUpToDate>
  <CharactersWithSpaces>1984</CharactersWithSpaces>
  <SharedDoc>false</SharedDoc>
  <HLinks>
    <vt:vector size="12" baseType="variant">
      <vt:variant>
        <vt:i4>1703981</vt:i4>
      </vt:variant>
      <vt:variant>
        <vt:i4>0</vt:i4>
      </vt:variant>
      <vt:variant>
        <vt:i4>0</vt:i4>
      </vt:variant>
      <vt:variant>
        <vt:i4>5</vt:i4>
      </vt:variant>
      <vt:variant>
        <vt:lpwstr>mailto:docenti@wwf.it</vt:lpwstr>
      </vt:variant>
      <vt:variant>
        <vt:lpwstr/>
      </vt:variant>
      <vt:variant>
        <vt:i4>8126589</vt:i4>
      </vt:variant>
      <vt:variant>
        <vt:i4>0</vt:i4>
      </vt:variant>
      <vt:variant>
        <vt:i4>0</vt:i4>
      </vt:variant>
      <vt:variant>
        <vt:i4>5</vt:i4>
      </vt:variant>
      <vt:variant>
        <vt:lpwstr>http://www.wwf.it/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Paolo</dc:creator>
  <cp:keywords/>
  <cp:lastModifiedBy>WWF Docenti</cp:lastModifiedBy>
  <cp:revision>3</cp:revision>
  <cp:lastPrinted>2023-10-03T11:32:00Z</cp:lastPrinted>
  <dcterms:created xsi:type="dcterms:W3CDTF">2024-10-08T10:26:00Z</dcterms:created>
  <dcterms:modified xsi:type="dcterms:W3CDTF">2024-10-08T10:28:00Z</dcterms:modified>
</cp:coreProperties>
</file>